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229D1D26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3D15AE" w:rsidRPr="002638EC">
        <w:rPr>
          <w:rFonts w:ascii="Calibri" w:hAnsi="Calibri" w:cs="Calibri"/>
          <w:bCs/>
          <w:sz w:val="24"/>
        </w:rPr>
        <w:t>0636</w:t>
      </w:r>
      <w:r w:rsidRPr="002638EC">
        <w:rPr>
          <w:rFonts w:ascii="Calibri" w:hAnsi="Calibri" w:cs="Calibri"/>
          <w:bCs/>
          <w:sz w:val="24"/>
        </w:rPr>
        <w:t>/202</w:t>
      </w:r>
      <w:r w:rsidR="003618FC" w:rsidRPr="002638EC">
        <w:rPr>
          <w:rFonts w:ascii="Calibri" w:hAnsi="Calibri" w:cs="Calibri"/>
          <w:bCs/>
          <w:sz w:val="24"/>
        </w:rPr>
        <w:t>5</w:t>
      </w:r>
    </w:p>
    <w:p w14:paraId="476DAA2D" w14:textId="302F46C4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38FC597F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Pr="009065E8">
        <w:rPr>
          <w:rFonts w:ascii="Calibri" w:hAnsi="Calibri" w:cs="Calibri"/>
          <w:sz w:val="22"/>
          <w:szCs w:val="22"/>
        </w:rPr>
        <w:t xml:space="preserve">CI </w:t>
      </w:r>
      <w:bookmarkEnd w:id="0"/>
      <w:r w:rsidR="00BC33BA" w:rsidRPr="00BC33BA">
        <w:rPr>
          <w:rFonts w:ascii="Calibri" w:hAnsi="Calibri" w:cs="Calibri"/>
          <w:sz w:val="22"/>
          <w:szCs w:val="22"/>
        </w:rPr>
        <w:t>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4CC5A08D" w14:textId="77777777" w:rsidR="00BC33BA" w:rsidRPr="00BC33BA" w:rsidRDefault="00BC33BA" w:rsidP="00BC33BA"/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441A8E86" w:rsidR="00746E60" w:rsidRDefault="0002678A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BC33BA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56BCE587" w14:textId="30264B05" w:rsidR="00FC5800" w:rsidRDefault="00FC5800" w:rsidP="00AB164D">
      <w:pPr>
        <w:tabs>
          <w:tab w:val="left" w:pos="6855"/>
        </w:tabs>
        <w:ind w:right="27"/>
        <w:rPr>
          <w:rFonts w:ascii="Calibri" w:hAnsi="Calibri" w:cs="Calibri"/>
        </w:rPr>
      </w:pPr>
    </w:p>
    <w:p w14:paraId="39963A63" w14:textId="77777777" w:rsidR="00AB164D" w:rsidRDefault="00AB164D" w:rsidP="00AB164D">
      <w:pPr>
        <w:tabs>
          <w:tab w:val="left" w:pos="6855"/>
        </w:tabs>
        <w:ind w:right="27"/>
        <w:rPr>
          <w:rFonts w:ascii="Calibri" w:hAnsi="Calibri" w:cs="Calibri"/>
        </w:rPr>
      </w:pPr>
    </w:p>
    <w:p w14:paraId="76F6C220" w14:textId="77777777" w:rsidR="00AB164D" w:rsidRDefault="00AB164D" w:rsidP="00AB164D">
      <w:pPr>
        <w:tabs>
          <w:tab w:val="left" w:pos="6855"/>
        </w:tabs>
        <w:ind w:right="27"/>
        <w:rPr>
          <w:rFonts w:ascii="Calibri" w:hAnsi="Calibri" w:cs="Calibri"/>
        </w:rPr>
      </w:pPr>
    </w:p>
    <w:p w14:paraId="65288F76" w14:textId="57EDDE8F" w:rsidR="00AB164D" w:rsidRDefault="00AB164D" w:rsidP="00AB164D">
      <w:pPr>
        <w:tabs>
          <w:tab w:val="left" w:pos="6855"/>
        </w:tabs>
        <w:ind w:right="27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</w:t>
      </w:r>
      <w:r w:rsidRPr="005711D8">
        <w:rPr>
          <w:rFonts w:ascii="Calibri" w:hAnsi="Calibri" w:cs="Calibri"/>
        </w:rPr>
        <w:t xml:space="preserve">Fundação Universidade do </w:t>
      </w:r>
      <w:r>
        <w:rPr>
          <w:rFonts w:ascii="Calibri" w:hAnsi="Calibri" w:cs="Calibri"/>
        </w:rPr>
        <w:t xml:space="preserve">                                                           </w:t>
      </w:r>
      <w:r>
        <w:rPr>
          <w:rFonts w:ascii="Calibri" w:hAnsi="Calibri" w:cs="Calibri"/>
        </w:rPr>
        <w:t>ALDONÉZIO ILÁRIO DA SILVA</w:t>
      </w:r>
    </w:p>
    <w:p w14:paraId="6014933B" w14:textId="53BF17F2" w:rsidR="00AB164D" w:rsidRDefault="00AB164D" w:rsidP="00AB164D">
      <w:pPr>
        <w:tabs>
          <w:tab w:val="left" w:pos="6855"/>
        </w:tabs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Pr="005711D8">
        <w:rPr>
          <w:rFonts w:ascii="Calibri" w:hAnsi="Calibri" w:cs="Calibri"/>
        </w:rPr>
        <w:t>Estado de Santa Catarina</w:t>
      </w:r>
      <w:r>
        <w:rPr>
          <w:rFonts w:ascii="Calibri" w:hAnsi="Calibri" w:cs="Calibri"/>
        </w:rPr>
        <w:t xml:space="preserve">                                         </w:t>
      </w:r>
      <w:r>
        <w:rPr>
          <w:rFonts w:ascii="Calibri" w:hAnsi="Calibri" w:cs="Calibri"/>
        </w:rPr>
        <w:t xml:space="preserve">                  </w:t>
      </w:r>
      <w:r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>CNPJ 12.824.125/0001-15</w:t>
      </w:r>
    </w:p>
    <w:p w14:paraId="106137D2" w14:textId="1B2FF29D" w:rsidR="00AB164D" w:rsidRPr="0034514C" w:rsidRDefault="00AB164D" w:rsidP="00AB164D">
      <w:pPr>
        <w:ind w:right="27"/>
        <w:rPr>
          <w:rFonts w:ascii="Calibri" w:hAnsi="Calibri" w:cs="Calibri"/>
          <w:i/>
          <w:iCs/>
          <w:sz w:val="22"/>
        </w:rPr>
      </w:pPr>
      <w:r>
        <w:rPr>
          <w:rFonts w:ascii="Calibri" w:hAnsi="Calibri" w:cs="Calibri"/>
          <w:i/>
          <w:iCs/>
          <w:sz w:val="22"/>
        </w:rPr>
        <w:t xml:space="preserve">         </w:t>
      </w:r>
      <w:r>
        <w:rPr>
          <w:rFonts w:ascii="Calibri" w:hAnsi="Calibri" w:cs="Calibri"/>
          <w:i/>
          <w:iCs/>
          <w:sz w:val="22"/>
        </w:rPr>
        <w:t xml:space="preserve">  </w:t>
      </w:r>
      <w:r>
        <w:rPr>
          <w:rFonts w:ascii="Calibri" w:hAnsi="Calibri" w:cs="Calibri"/>
          <w:i/>
          <w:iCs/>
          <w:sz w:val="22"/>
        </w:rPr>
        <w:t xml:space="preserve">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 xml:space="preserve">ssinatura </w:t>
      </w:r>
      <w:proofErr w:type="gramStart"/>
      <w:r w:rsidRPr="0034514C">
        <w:rPr>
          <w:rFonts w:ascii="Calibri" w:hAnsi="Calibri" w:cs="Calibri"/>
          <w:i/>
          <w:iCs/>
          <w:sz w:val="22"/>
        </w:rPr>
        <w:t>Digital)</w:t>
      </w:r>
      <w:r>
        <w:rPr>
          <w:rFonts w:ascii="Calibri" w:hAnsi="Calibri" w:cs="Calibri"/>
          <w:i/>
          <w:iCs/>
          <w:sz w:val="22"/>
        </w:rPr>
        <w:t xml:space="preserve">   </w:t>
      </w:r>
      <w:proofErr w:type="gramEnd"/>
      <w:r>
        <w:rPr>
          <w:rFonts w:ascii="Calibri" w:hAnsi="Calibri" w:cs="Calibri"/>
          <w:i/>
          <w:iCs/>
          <w:sz w:val="22"/>
        </w:rPr>
        <w:t xml:space="preserve">                                                                                 </w:t>
      </w: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CA730A7" w14:textId="7D9795C7" w:rsidR="00AB164D" w:rsidRDefault="00AB164D" w:rsidP="00AB164D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</w:t>
      </w:r>
      <w:r>
        <w:rPr>
          <w:rFonts w:ascii="Calibri" w:hAnsi="Calibri" w:cs="Calibri"/>
          <w:b/>
          <w:bCs/>
          <w:sz w:val="22"/>
          <w:szCs w:val="22"/>
        </w:rPr>
        <w:t xml:space="preserve"> 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Contratada</w:t>
      </w:r>
    </w:p>
    <w:p w14:paraId="6511868A" w14:textId="77777777" w:rsidR="00AB164D" w:rsidRPr="005711D8" w:rsidRDefault="00AB164D" w:rsidP="00AB164D">
      <w:pPr>
        <w:tabs>
          <w:tab w:val="left" w:pos="6855"/>
        </w:tabs>
        <w:ind w:right="27"/>
        <w:rPr>
          <w:rFonts w:ascii="Calibri" w:hAnsi="Calibri" w:cs="Calibri"/>
        </w:rPr>
      </w:pPr>
    </w:p>
    <w:sectPr w:rsidR="00AB164D" w:rsidRPr="005711D8" w:rsidSect="00AB164D">
      <w:headerReference w:type="default" r:id="rId10"/>
      <w:footerReference w:type="default" r:id="rId11"/>
      <w:type w:val="continuous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3D15AE" w:rsidRDefault="003D15AE">
      <w:r>
        <w:separator/>
      </w:r>
    </w:p>
  </w:endnote>
  <w:endnote w:type="continuationSeparator" w:id="0">
    <w:p w14:paraId="7E2AAA9C" w14:textId="77777777" w:rsidR="003D15AE" w:rsidRDefault="003D1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DB79" w14:textId="7BC78C02" w:rsidR="003D15AE" w:rsidRDefault="003D15AE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2638EC">
      <w:rPr>
        <w:sz w:val="14"/>
      </w:rPr>
      <w:t>PE 0636/2025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3D15AE" w:rsidRPr="00562F8F" w:rsidRDefault="003D15AE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3D15AE" w:rsidRDefault="003D15AE">
      <w:r>
        <w:separator/>
      </w:r>
    </w:p>
  </w:footnote>
  <w:footnote w:type="continuationSeparator" w:id="0">
    <w:p w14:paraId="18331152" w14:textId="77777777" w:rsidR="003D15AE" w:rsidRDefault="003D15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A5AB" w14:textId="77777777" w:rsidR="003D15AE" w:rsidRDefault="003D15AE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4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3D15AE" w:rsidRPr="006A59DF" w:rsidRDefault="003D15AE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3D15AE" w:rsidRDefault="003D15AE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3D15AE" w:rsidRDefault="003D15AE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26967217">
    <w:abstractNumId w:val="0"/>
  </w:num>
  <w:num w:numId="2" w16cid:durableId="1413240229">
    <w:abstractNumId w:val="1"/>
  </w:num>
  <w:num w:numId="3" w16cid:durableId="2039429556">
    <w:abstractNumId w:val="2"/>
  </w:num>
  <w:num w:numId="4" w16cid:durableId="1718239838">
    <w:abstractNumId w:val="6"/>
  </w:num>
  <w:num w:numId="5" w16cid:durableId="1176723276">
    <w:abstractNumId w:val="13"/>
  </w:num>
  <w:num w:numId="6" w16cid:durableId="1887333492">
    <w:abstractNumId w:val="8"/>
  </w:num>
  <w:num w:numId="7" w16cid:durableId="1924147094">
    <w:abstractNumId w:val="5"/>
  </w:num>
  <w:num w:numId="8" w16cid:durableId="1147278972">
    <w:abstractNumId w:val="7"/>
  </w:num>
  <w:num w:numId="9" w16cid:durableId="1478642639">
    <w:abstractNumId w:val="10"/>
  </w:num>
  <w:num w:numId="10" w16cid:durableId="1851945925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377974263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39476135">
    <w:abstractNumId w:val="4"/>
  </w:num>
  <w:num w:numId="13" w16cid:durableId="189284260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81826235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10710766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185291558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152254892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9356278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119754960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1510827525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201792455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09000676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23724808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680931500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64299865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207869959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157046380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246037242">
    <w:abstractNumId w:val="3"/>
  </w:num>
  <w:num w:numId="29" w16cid:durableId="9514007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32474638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38636848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513762864">
    <w:abstractNumId w:val="11"/>
  </w:num>
  <w:num w:numId="33" w16cid:durableId="455294005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406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B794C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38EC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5EE0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15AE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142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59FF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5E65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761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B88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5E52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87627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164D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3BA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BF5F25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45E8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250B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1B3E81"/>
    <w:rsid w:val="002611AB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F6EA5"/>
    <w:rsid w:val="009A05A2"/>
    <w:rsid w:val="009B3B88"/>
    <w:rsid w:val="00A1342A"/>
    <w:rsid w:val="00A3182D"/>
    <w:rsid w:val="00AA7AFB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3C2C7-42C0-4431-AFDF-0EDD4C77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1866</TotalTime>
  <Pages>1</Pages>
  <Words>500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3200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111</cp:revision>
  <cp:lastPrinted>2025-05-16T17:45:00Z</cp:lastPrinted>
  <dcterms:created xsi:type="dcterms:W3CDTF">2020-05-14T18:48:00Z</dcterms:created>
  <dcterms:modified xsi:type="dcterms:W3CDTF">2025-05-16T17:46:00Z</dcterms:modified>
</cp:coreProperties>
</file>